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3D2411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B3BB3">
        <w:rPr>
          <w:rFonts w:ascii="Garamond" w:hAnsi="Garamond"/>
          <w:sz w:val="24"/>
          <w:szCs w:val="24"/>
        </w:rPr>
        <w:t>44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D301520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B3BB3" w:rsidRPr="002E3BD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https://zakazky.zcu.cz/contract_display_4842.html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678EB2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D17CF">
        <w:rPr>
          <w:rFonts w:ascii="Garamond" w:hAnsi="Garamond" w:cs="Arial"/>
          <w:b/>
          <w:sz w:val="22"/>
          <w:szCs w:val="22"/>
        </w:rPr>
        <w:t>11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CB3BB3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859E3" w14:textId="77777777" w:rsidR="00CE69BA" w:rsidRDefault="00CE69BA" w:rsidP="00795AAC">
      <w:r>
        <w:separator/>
      </w:r>
    </w:p>
  </w:endnote>
  <w:endnote w:type="continuationSeparator" w:id="0">
    <w:p w14:paraId="24B36534" w14:textId="77777777" w:rsidR="00CE69BA" w:rsidRDefault="00CE69B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42045" w14:textId="77777777" w:rsidR="00CE69BA" w:rsidRDefault="00CE69BA" w:rsidP="00795AAC">
      <w:r>
        <w:separator/>
      </w:r>
    </w:p>
  </w:footnote>
  <w:footnote w:type="continuationSeparator" w:id="0">
    <w:p w14:paraId="01B63588" w14:textId="77777777" w:rsidR="00CE69BA" w:rsidRDefault="00CE69B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3BB3"/>
    <w:rsid w:val="00CB7D25"/>
    <w:rsid w:val="00CC2565"/>
    <w:rsid w:val="00CC4595"/>
    <w:rsid w:val="00CC5395"/>
    <w:rsid w:val="00CD3643"/>
    <w:rsid w:val="00CE0C1A"/>
    <w:rsid w:val="00CE69B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4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UXo5XrNI3NNUzkEZ1oOCGZZs107Fj8efePyRikrlRPY=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a1AjfPUNlRFDkW2QMgDmJIp7CwBT6Lo2/13pkFTBTx4=</DigestValue>
    </Reference>
  </SignedInfo>
  <SignatureValue>j6hQsnVVt82ULVUR5Qwrmso3S8HT3dX39ytd5X8oEGApAN21Bx+/JvQIzKdhB9nh2R4Bxs74oj0R
DmOBBb1JZJ+6sa9h30RU+Urq7iyoTi44G9O6fD3yNQZXGjUaPEBw4fRZnOBg1IF8d0Anb7ESRhJd
3rLivSi1IL0OHkBdXeo8sMgLlYV+PYpV9r/c1X4nzKra/0LXYqWAZT6C9heoZvB77WQ5ioaqffsG
B5tyt8kXGuQohCuc1oaoFIcNeWSB7R20GGpKQWq5R7ZRP8nnX6/buig/CKAQhGYD4Gh5LAWlF+NN
+R4tZZxLmag8ddC/u4bjH2PdFh0bZXqKJkuJBA==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oFtn1GnRptSkUuakg6rVcp47DoHo4INATHZtV6Hbe+Y=</DigestValue>
      </Reference>
      <Reference URI="/word/document.xml?ContentType=application/vnd.openxmlformats-officedocument.wordprocessingml.document.main+xml">
        <DigestMethod Algorithm="http://www.w3.org/2001/04/xmlenc#sha256"/>
        <DigestValue>3fPlW99e15MWhKLmT0jP6MSZuvd8e5ZkP8VBMLNj/E0=</DigestValue>
      </Reference>
      <Reference URI="/word/endnotes.xml?ContentType=application/vnd.openxmlformats-officedocument.wordprocessingml.endnotes+xml">
        <DigestMethod Algorithm="http://www.w3.org/2001/04/xmlenc#sha256"/>
        <DigestValue>ixwOnCh8JXnjNutkv5JabcUDML+nph6iU47jOUgjvZ8=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O49jhaJ7/fpW1/wC8zxp9Of7Cze6fuL8Pj7gs/SatWc=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4hMVF6U85ozWGT8SbjXp8wVZBYhlyFyfyVheUBrrUDE=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2021-09-29T10:42:50Z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2021-09-29T10:42:50Z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7887A-413C-4ADA-9423-F9A4D6BA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2021-09-20T07:30:00Z</dcterms:created>
  <dcterms:modified xsi:type="dcterms:W3CDTF">2021-09-29T10:42:00Z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